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  <w:bookmarkStart w:id="0" w:name="_GoBack"/>
      <w:bookmarkEnd w:id="0"/>
    </w:p>
    <w:p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215A01" w:rsidRPr="00143942" w:rsidRDefault="00215A01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4"/>
          <w:u w:val="single"/>
        </w:rPr>
      </w:pPr>
    </w:p>
    <w:p w:rsidR="006975BB" w:rsidRPr="00143942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6975BB" w:rsidRPr="00143942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25a ust. 1 ustawy z dnia 29 stycznia 2004 r. </w:t>
      </w:r>
    </w:p>
    <w:p w:rsidR="006975BB" w:rsidRPr="00143942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 Prawo zamówień publicznych (dalej jako: UPZP), </w:t>
      </w:r>
    </w:p>
    <w:p w:rsidR="00252852" w:rsidRPr="00143942" w:rsidRDefault="00252852" w:rsidP="003D1F2D">
      <w:pPr>
        <w:spacing w:before="120"/>
        <w:jc w:val="center"/>
        <w:rPr>
          <w:rFonts w:asciiTheme="minorHAnsi" w:hAnsiTheme="minorHAnsi" w:cstheme="minorHAnsi"/>
          <w:b/>
          <w:sz w:val="22"/>
          <w:szCs w:val="24"/>
          <w:u w:val="single"/>
        </w:rPr>
      </w:pPr>
      <w:r w:rsidRPr="00143942">
        <w:rPr>
          <w:rFonts w:asciiTheme="minorHAnsi" w:hAnsiTheme="minorHAnsi" w:cstheme="minorHAnsi"/>
          <w:b/>
          <w:sz w:val="22"/>
          <w:szCs w:val="24"/>
          <w:u w:val="single"/>
        </w:rPr>
        <w:t>DOTYCZĄCE PRZESŁANEK WYKLUCZENIA Z POSTĘPOWANIA</w:t>
      </w:r>
    </w:p>
    <w:p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:rsidR="0006762F" w:rsidRDefault="00705A57" w:rsidP="004B6DF2">
      <w:pPr>
        <w:spacing w:before="120" w:after="120"/>
        <w:jc w:val="center"/>
        <w:rPr>
          <w:rFonts w:ascii="Calibri" w:hAnsi="Calibri"/>
          <w:b/>
          <w:bCs/>
          <w:sz w:val="24"/>
          <w:szCs w:val="24"/>
        </w:rPr>
      </w:pPr>
      <w:r w:rsidRPr="00555AE7">
        <w:rPr>
          <w:rFonts w:ascii="Calibri" w:hAnsi="Calibri"/>
          <w:b/>
          <w:bCs/>
          <w:sz w:val="24"/>
          <w:szCs w:val="24"/>
        </w:rPr>
        <w:t xml:space="preserve">Budowa ul. Bytowskiej oraz budowa sięgacza Augustowska 3 w ul. Człuchowskiej </w:t>
      </w:r>
      <w:r w:rsidRPr="00555AE7">
        <w:rPr>
          <w:rFonts w:ascii="Calibri" w:hAnsi="Calibri"/>
          <w:b/>
          <w:bCs/>
          <w:sz w:val="24"/>
          <w:szCs w:val="24"/>
        </w:rPr>
        <w:br/>
        <w:t>w Bydgoszczy w ramach Programu BBO</w:t>
      </w:r>
      <w:r>
        <w:rPr>
          <w:rFonts w:ascii="Calibri" w:hAnsi="Calibri"/>
          <w:b/>
          <w:bCs/>
          <w:sz w:val="24"/>
          <w:szCs w:val="24"/>
        </w:rPr>
        <w:t>.</w:t>
      </w:r>
      <w:r w:rsidR="0006762F" w:rsidRPr="00B6406C">
        <w:rPr>
          <w:rFonts w:ascii="Calibri" w:hAnsi="Calibri"/>
          <w:b/>
          <w:bCs/>
          <w:sz w:val="24"/>
          <w:szCs w:val="24"/>
        </w:rPr>
        <w:t>.</w:t>
      </w:r>
    </w:p>
    <w:p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:rsidR="00252852" w:rsidRPr="00143942" w:rsidRDefault="003D1F2D" w:rsidP="003D1F2D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:rsidR="00252852" w:rsidRPr="00143942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wykluczeniu z postępowania na podstawie art. 24 ust 1 pkt 1</w:t>
      </w:r>
      <w:r w:rsidR="00F00E1F" w:rsidRPr="00143942">
        <w:rPr>
          <w:rFonts w:asciiTheme="minorHAnsi" w:hAnsiTheme="minorHAnsi" w:cstheme="minorHAnsi"/>
          <w:sz w:val="22"/>
          <w:szCs w:val="22"/>
        </w:rPr>
        <w:t>3</w:t>
      </w:r>
      <w:r w:rsidRPr="00143942">
        <w:rPr>
          <w:rFonts w:asciiTheme="minorHAnsi" w:hAnsiTheme="minorHAnsi" w:cstheme="minorHAnsi"/>
          <w:sz w:val="22"/>
          <w:szCs w:val="22"/>
        </w:rPr>
        <w:t>-2</w:t>
      </w:r>
      <w:r w:rsidR="005C5CFA" w:rsidRPr="00143942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UPZP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:rsidR="00252852" w:rsidRPr="00143942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>art. 24 ust. 5 pkt 1 i 8 UPZP.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………….…….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43942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143942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:rsidR="00252852" w:rsidRPr="00143942" w:rsidRDefault="00252852" w:rsidP="0025285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3942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836300" w:rsidRPr="003D1F2D" w:rsidRDefault="00836300" w:rsidP="00836300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252852" w:rsidRDefault="00252852" w:rsidP="00252852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43942" w:rsidRDefault="0014394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UPZP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>w art. 24 ust. 1 pkt 13-14, 16-20 lub art. 24 ust. 5 pkt 1 i 8 UPZP).</w:t>
      </w:r>
      <w:r w:rsidRPr="00143942">
        <w:rPr>
          <w:rFonts w:asciiTheme="minorHAnsi" w:hAnsiTheme="minorHAnsi" w:cstheme="minorHAnsi"/>
          <w:sz w:val="22"/>
          <w:szCs w:val="22"/>
        </w:rPr>
        <w:t xml:space="preserve"> Jednocześnie oświadczam, że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w związku z ww. okolicznością, na podstawie art. 24 ust. 8 UPZP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……..…...........……………………………………………………………………………………………………………………………………………</w:t>
      </w:r>
      <w:r w:rsidR="00B64AEE">
        <w:rPr>
          <w:rFonts w:asciiTheme="minorHAnsi" w:hAnsiTheme="minorHAnsi" w:cstheme="minorHAnsi"/>
          <w:sz w:val="22"/>
          <w:szCs w:val="22"/>
        </w:rPr>
        <w:t>...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………….…….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43942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143942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:rsidR="00252852" w:rsidRPr="00143942" w:rsidRDefault="00252852" w:rsidP="0025285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3942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252852" w:rsidRDefault="00836300" w:rsidP="00B64AEE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B64AEE" w:rsidRDefault="00B64AEE" w:rsidP="00B64AEE">
      <w:pPr>
        <w:jc w:val="both"/>
        <w:rPr>
          <w:i/>
          <w:sz w:val="16"/>
          <w:szCs w:val="16"/>
        </w:rPr>
      </w:pPr>
    </w:p>
    <w:p w:rsidR="00B64AEE" w:rsidRDefault="00B64AEE" w:rsidP="00B64AEE">
      <w:pPr>
        <w:jc w:val="both"/>
        <w:rPr>
          <w:rFonts w:ascii="Arial" w:hAnsi="Arial" w:cs="Arial"/>
          <w:i/>
          <w:sz w:val="12"/>
          <w:szCs w:val="12"/>
        </w:rPr>
      </w:pPr>
    </w:p>
    <w:p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lastRenderedPageBreak/>
        <w:t>OŚWIADCZENIE DOTYCZĄCE PODMIOTU, NA KTÓREGO ZASOBY POWOŁUJE SIĘ WYKONAWCA:</w:t>
      </w:r>
    </w:p>
    <w:p w:rsidR="00252852" w:rsidRPr="00143942" w:rsidRDefault="00252852" w:rsidP="003D1F2D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4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…………………………………..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  <w:r w:rsidR="00143942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</w:p>
    <w:p w:rsidR="00252852" w:rsidRPr="003D1F2D" w:rsidRDefault="00252852" w:rsidP="00252852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143942">
        <w:rPr>
          <w:rFonts w:asciiTheme="minorHAnsi" w:hAnsiTheme="minorHAnsi" w:cstheme="minorHAnsi"/>
          <w:sz w:val="22"/>
          <w:szCs w:val="22"/>
        </w:rPr>
        <w:t xml:space="preserve">, o których mowa w art. 24 ust. 1 pkt 13-22 i ust. 5 </w:t>
      </w:r>
      <w:r w:rsidR="005C5CFA" w:rsidRPr="00143942">
        <w:rPr>
          <w:rFonts w:asciiTheme="minorHAnsi" w:hAnsiTheme="minorHAnsi" w:cstheme="minorHAnsi"/>
          <w:sz w:val="22"/>
          <w:szCs w:val="22"/>
        </w:rPr>
        <w:t xml:space="preserve">pkt 1 i 8 </w:t>
      </w:r>
      <w:r w:rsidR="00CB1AD7" w:rsidRPr="00143942">
        <w:rPr>
          <w:rFonts w:asciiTheme="minorHAnsi" w:hAnsiTheme="minorHAnsi" w:cstheme="minorHAnsi"/>
          <w:sz w:val="22"/>
          <w:szCs w:val="22"/>
        </w:rPr>
        <w:t>UPZP</w:t>
      </w:r>
      <w:r w:rsidR="003D1F2D" w:rsidRPr="00143942">
        <w:rPr>
          <w:rFonts w:asciiTheme="minorHAnsi" w:hAnsiTheme="minorHAnsi" w:cstheme="minorHAnsi"/>
          <w:sz w:val="22"/>
          <w:szCs w:val="22"/>
        </w:rPr>
        <w:t>.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………….……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.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43942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143942">
        <w:rPr>
          <w:rFonts w:asciiTheme="minorHAnsi" w:hAnsiTheme="minorHAnsi" w:cstheme="minorHAnsi"/>
          <w:sz w:val="22"/>
          <w:szCs w:val="22"/>
        </w:rPr>
        <w:tab/>
      </w:r>
      <w:r w:rsidR="00143942">
        <w:rPr>
          <w:rFonts w:asciiTheme="minorHAnsi" w:hAnsiTheme="minorHAnsi" w:cstheme="minorHAnsi"/>
          <w:sz w:val="22"/>
          <w:szCs w:val="22"/>
        </w:rPr>
        <w:tab/>
      </w:r>
      <w:r w:rsidR="00143942">
        <w:rPr>
          <w:rFonts w:asciiTheme="minorHAnsi" w:hAnsiTheme="minorHAnsi" w:cstheme="minorHAnsi"/>
          <w:sz w:val="22"/>
          <w:szCs w:val="22"/>
        </w:rPr>
        <w:tab/>
        <w:t>……………………..……………………………………</w:t>
      </w:r>
    </w:p>
    <w:p w:rsidR="00252852" w:rsidRPr="00143942" w:rsidRDefault="00252852" w:rsidP="0025285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3942">
        <w:rPr>
          <w:rFonts w:asciiTheme="minorHAnsi" w:hAnsiTheme="minorHAnsi" w:cstheme="minorHAnsi"/>
          <w:i/>
          <w:sz w:val="22"/>
          <w:szCs w:val="22"/>
        </w:rPr>
        <w:t>(podpis*</w:t>
      </w:r>
      <w:r w:rsidR="00F92658" w:rsidRPr="00143942">
        <w:rPr>
          <w:rFonts w:asciiTheme="minorHAnsi" w:hAnsiTheme="minorHAnsi" w:cstheme="minorHAnsi"/>
          <w:i/>
          <w:sz w:val="22"/>
          <w:szCs w:val="22"/>
        </w:rPr>
        <w:t>)</w:t>
      </w:r>
    </w:p>
    <w:p w:rsidR="00836300" w:rsidRPr="003D1F2D" w:rsidRDefault="00836300" w:rsidP="00836300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CB1AD7" w:rsidRDefault="00CB1AD7" w:rsidP="00CB1AD7">
      <w:pPr>
        <w:jc w:val="center"/>
        <w:rPr>
          <w:i/>
          <w:sz w:val="24"/>
          <w:szCs w:val="24"/>
        </w:rPr>
      </w:pPr>
    </w:p>
    <w:p w:rsidR="003D1F2D" w:rsidRPr="00CB1AD7" w:rsidRDefault="003D1F2D" w:rsidP="00CB1AD7">
      <w:pPr>
        <w:jc w:val="center"/>
        <w:rPr>
          <w:i/>
          <w:sz w:val="24"/>
          <w:szCs w:val="24"/>
        </w:rPr>
      </w:pPr>
    </w:p>
    <w:p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………….……</w:t>
      </w:r>
      <w:r w:rsidR="00143942">
        <w:rPr>
          <w:rFonts w:asciiTheme="minorHAnsi" w:hAnsiTheme="minorHAnsi" w:cstheme="minorHAnsi"/>
          <w:sz w:val="22"/>
          <w:szCs w:val="22"/>
        </w:rPr>
        <w:t>…….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43942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143942">
        <w:rPr>
          <w:rFonts w:asciiTheme="minorHAnsi" w:hAnsiTheme="minorHAnsi" w:cstheme="minorHAnsi"/>
          <w:sz w:val="22"/>
          <w:szCs w:val="22"/>
        </w:rPr>
        <w:tab/>
      </w:r>
      <w:r w:rsidR="00143942">
        <w:rPr>
          <w:rFonts w:asciiTheme="minorHAnsi" w:hAnsiTheme="minorHAnsi" w:cstheme="minorHAnsi"/>
          <w:sz w:val="22"/>
          <w:szCs w:val="22"/>
        </w:rPr>
        <w:tab/>
      </w:r>
      <w:r w:rsidR="00143942">
        <w:rPr>
          <w:rFonts w:asciiTheme="minorHAnsi" w:hAnsiTheme="minorHAnsi" w:cstheme="minorHAnsi"/>
          <w:sz w:val="22"/>
          <w:szCs w:val="22"/>
        </w:rPr>
        <w:tab/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…………………..</w:t>
      </w:r>
    </w:p>
    <w:p w:rsidR="00252852" w:rsidRPr="00143942" w:rsidRDefault="00252852" w:rsidP="0025285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3942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252852" w:rsidRPr="003D1F2D" w:rsidRDefault="00252852" w:rsidP="00252852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095C4E" w:rsidRDefault="00670F06" w:rsidP="00095C4E">
      <w:pPr>
        <w:ind w:right="8788"/>
        <w:rPr>
          <w:i/>
          <w:iCs/>
        </w:rPr>
      </w:pPr>
      <w:r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BE2F08" w:rsidRDefault="00BE2F08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095C4E" w:rsidRPr="006975BB" w:rsidRDefault="0081432D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oryginale. </w:t>
      </w:r>
    </w:p>
    <w:p w:rsidR="00095C4E" w:rsidRPr="006975BB" w:rsidRDefault="0081432D" w:rsidP="00095C4E">
      <w:pPr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składa każdy z wykonawców wspólnie ubiegających się o udz</w:t>
      </w:r>
      <w:r w:rsidRPr="006975BB">
        <w:rPr>
          <w:i/>
        </w:rPr>
        <w:t>ielenie zamówienia</w:t>
      </w:r>
      <w:r w:rsidR="00095C4E" w:rsidRPr="006975BB">
        <w:rPr>
          <w:i/>
        </w:rPr>
        <w:t>.</w:t>
      </w:r>
    </w:p>
    <w:sectPr w:rsidR="00095C4E" w:rsidRPr="006975BB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F06" w:rsidRDefault="00670F06">
      <w:r>
        <w:separator/>
      </w:r>
    </w:p>
  </w:endnote>
  <w:endnote w:type="continuationSeparator" w:id="0">
    <w:p w:rsidR="00670F06" w:rsidRDefault="00670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F06" w:rsidRDefault="00670F06">
      <w:r>
        <w:separator/>
      </w:r>
    </w:p>
  </w:footnote>
  <w:footnote w:type="continuationSeparator" w:id="0">
    <w:p w:rsidR="00670F06" w:rsidRDefault="00670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06762F">
      <w:rPr>
        <w:rFonts w:ascii="Calibri" w:hAnsi="Calibri"/>
        <w:sz w:val="36"/>
      </w:rPr>
      <w:t>4</w:t>
    </w:r>
    <w:r w:rsidR="00D3392D">
      <w:rPr>
        <w:rFonts w:ascii="Calibri" w:hAnsi="Calibri"/>
        <w:sz w:val="36"/>
      </w:rPr>
      <w:t>/20</w:t>
    </w:r>
    <w:r w:rsidR="00D940B5">
      <w:rPr>
        <w:rFonts w:ascii="Calibri" w:hAnsi="Calibri"/>
        <w:sz w:val="36"/>
      </w:rPr>
      <w:t>20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      </w:t>
    </w:r>
    <w:r w:rsidR="000F1A00">
      <w:rPr>
        <w:rFonts w:ascii="Calibri" w:hAnsi="Calibri"/>
        <w:sz w:val="36"/>
      </w:rPr>
      <w:t xml:space="preserve">     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215A01">
      <w:rPr>
        <w:rFonts w:ascii="Calibri" w:hAnsi="Calibri"/>
        <w:i/>
        <w:sz w:val="18"/>
      </w:rPr>
      <w:t>6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SIWZ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6"/>
  </w:num>
  <w:num w:numId="5">
    <w:abstractNumId w:val="10"/>
  </w:num>
  <w:num w:numId="6">
    <w:abstractNumId w:val="18"/>
  </w:num>
  <w:num w:numId="7">
    <w:abstractNumId w:val="26"/>
  </w:num>
  <w:num w:numId="8">
    <w:abstractNumId w:val="19"/>
  </w:num>
  <w:num w:numId="9">
    <w:abstractNumId w:val="15"/>
  </w:num>
  <w:num w:numId="10">
    <w:abstractNumId w:val="23"/>
  </w:num>
  <w:num w:numId="11">
    <w:abstractNumId w:val="13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7"/>
  </w:num>
  <w:num w:numId="17">
    <w:abstractNumId w:val="25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5856"/>
    <w:rsid w:val="00027225"/>
    <w:rsid w:val="00034826"/>
    <w:rsid w:val="00044872"/>
    <w:rsid w:val="00044F64"/>
    <w:rsid w:val="000467D5"/>
    <w:rsid w:val="00057158"/>
    <w:rsid w:val="00060985"/>
    <w:rsid w:val="00061C0A"/>
    <w:rsid w:val="000628D0"/>
    <w:rsid w:val="0006762F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203AEB"/>
    <w:rsid w:val="0020402E"/>
    <w:rsid w:val="00204A91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496E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DCB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7046A"/>
    <w:rsid w:val="00670F06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5A57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70D2"/>
    <w:rsid w:val="008823C7"/>
    <w:rsid w:val="00890E29"/>
    <w:rsid w:val="00892E90"/>
    <w:rsid w:val="008947F9"/>
    <w:rsid w:val="0089551B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16D3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5064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40B5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879B90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Tomasz Szymański</cp:lastModifiedBy>
  <cp:revision>8</cp:revision>
  <cp:lastPrinted>2018-07-06T10:26:00Z</cp:lastPrinted>
  <dcterms:created xsi:type="dcterms:W3CDTF">2019-01-17T07:41:00Z</dcterms:created>
  <dcterms:modified xsi:type="dcterms:W3CDTF">2020-01-13T13:58:00Z</dcterms:modified>
</cp:coreProperties>
</file>